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A897F" w14:textId="77777777" w:rsidR="00DF0881" w:rsidRDefault="00DF0881">
      <w:pPr>
        <w:rPr>
          <w:lang w:val="en-AU"/>
        </w:rPr>
      </w:pPr>
    </w:p>
    <w:p w14:paraId="1F1113E8" w14:textId="4A8B4C16" w:rsidR="00E42408" w:rsidRPr="004754B4" w:rsidRDefault="00332AFE" w:rsidP="004754B4">
      <w:pPr>
        <w:pStyle w:val="Header"/>
        <w:jc w:val="center"/>
        <w:rPr>
          <w:b/>
          <w:sz w:val="32"/>
          <w:szCs w:val="32"/>
          <w:lang w:val="en-AU"/>
        </w:rPr>
      </w:pPr>
      <w:r>
        <w:rPr>
          <w:b/>
          <w:sz w:val="32"/>
          <w:szCs w:val="32"/>
          <w:lang w:val="en-AU"/>
        </w:rPr>
        <w:t>WORDPRESS WEBSITE -</w:t>
      </w:r>
      <w:r w:rsidR="003039DC">
        <w:rPr>
          <w:b/>
          <w:sz w:val="32"/>
          <w:szCs w:val="32"/>
          <w:lang w:val="en-AU"/>
        </w:rPr>
        <w:t xml:space="preserve"> DESIGN</w:t>
      </w:r>
      <w:r w:rsidR="00E42408" w:rsidRPr="004754B4">
        <w:rPr>
          <w:b/>
          <w:sz w:val="32"/>
          <w:szCs w:val="32"/>
          <w:lang w:val="en-AU"/>
        </w:rPr>
        <w:t xml:space="preserve"> BRIEF</w:t>
      </w:r>
    </w:p>
    <w:p w14:paraId="6D357EF9" w14:textId="77777777" w:rsidR="00DF0881" w:rsidRDefault="00DF0881" w:rsidP="004754B4">
      <w:pPr>
        <w:jc w:val="center"/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8002"/>
      </w:tblGrid>
      <w:tr w:rsidR="004754B4" w14:paraId="4D7079C0" w14:textId="77777777" w:rsidTr="004754B4">
        <w:trPr>
          <w:trHeight w:val="332"/>
        </w:trPr>
        <w:tc>
          <w:tcPr>
            <w:tcW w:w="2448" w:type="dxa"/>
          </w:tcPr>
          <w:p w14:paraId="3855128A" w14:textId="77777777" w:rsidR="004754B4" w:rsidRDefault="004754B4" w:rsidP="0014288F">
            <w:pPr>
              <w:rPr>
                <w:lang w:val="en-AU"/>
              </w:rPr>
            </w:pPr>
            <w:r>
              <w:rPr>
                <w:lang w:val="en-AU"/>
              </w:rPr>
              <w:t>The Job</w:t>
            </w:r>
          </w:p>
        </w:tc>
        <w:tc>
          <w:tcPr>
            <w:tcW w:w="8002" w:type="dxa"/>
          </w:tcPr>
          <w:p w14:paraId="66545C94" w14:textId="78F72D96" w:rsidR="004754B4" w:rsidRPr="00332AFE" w:rsidRDefault="002854ED" w:rsidP="0014288F">
            <w:pPr>
              <w:rPr>
                <w:color w:val="000000" w:themeColor="text1"/>
                <w:lang w:val="en-AU"/>
              </w:rPr>
            </w:pPr>
            <w:r w:rsidRPr="003E7F02">
              <w:rPr>
                <w:color w:val="000000" w:themeColor="text1"/>
                <w:lang w:val="en-AU"/>
              </w:rPr>
              <w:t xml:space="preserve">Design </w:t>
            </w:r>
            <w:r w:rsidR="00332AFE">
              <w:rPr>
                <w:color w:val="000000" w:themeColor="text1"/>
                <w:lang w:val="en-AU"/>
              </w:rPr>
              <w:t>WORDPRESS Website for E Commerce Business</w:t>
            </w:r>
          </w:p>
        </w:tc>
      </w:tr>
      <w:tr w:rsidR="004754B4" w14:paraId="000DE960" w14:textId="77777777" w:rsidTr="004754B4">
        <w:trPr>
          <w:trHeight w:val="332"/>
        </w:trPr>
        <w:tc>
          <w:tcPr>
            <w:tcW w:w="2448" w:type="dxa"/>
          </w:tcPr>
          <w:p w14:paraId="6EFB8860" w14:textId="75028EB5" w:rsidR="004754B4" w:rsidRDefault="00332AFE">
            <w:pPr>
              <w:rPr>
                <w:lang w:val="en-AU"/>
              </w:rPr>
            </w:pPr>
            <w:r>
              <w:rPr>
                <w:lang w:val="en-AU"/>
              </w:rPr>
              <w:t>About Us</w:t>
            </w:r>
          </w:p>
        </w:tc>
        <w:tc>
          <w:tcPr>
            <w:tcW w:w="8002" w:type="dxa"/>
          </w:tcPr>
          <w:p w14:paraId="4EE34654" w14:textId="1F3F404F" w:rsidR="004754B4" w:rsidRPr="00566B06" w:rsidRDefault="00566B06" w:rsidP="00E42408">
            <w:pPr>
              <w:rPr>
                <w:lang w:val="en-AU"/>
              </w:rPr>
            </w:pPr>
            <w:r w:rsidRPr="00566B06">
              <w:rPr>
                <w:lang w:val="en-AU"/>
              </w:rPr>
              <w:t>Bear &amp; Kub will be suppling quality baby / kids products</w:t>
            </w:r>
          </w:p>
        </w:tc>
      </w:tr>
      <w:tr w:rsidR="004754B4" w14:paraId="19FCC6D3" w14:textId="77777777" w:rsidTr="00332AFE">
        <w:trPr>
          <w:trHeight w:val="318"/>
        </w:trPr>
        <w:tc>
          <w:tcPr>
            <w:tcW w:w="2448" w:type="dxa"/>
          </w:tcPr>
          <w:p w14:paraId="30BEA7B9" w14:textId="3E8A7B86" w:rsidR="004754B4" w:rsidRDefault="004754B4" w:rsidP="00246DB9">
            <w:pPr>
              <w:rPr>
                <w:lang w:val="en-AU"/>
              </w:rPr>
            </w:pPr>
            <w:r>
              <w:rPr>
                <w:lang w:val="en-AU"/>
              </w:rPr>
              <w:t xml:space="preserve">Geographical </w:t>
            </w:r>
            <w:r w:rsidR="00246DB9">
              <w:rPr>
                <w:lang w:val="en-AU"/>
              </w:rPr>
              <w:t>audience</w:t>
            </w:r>
          </w:p>
        </w:tc>
        <w:tc>
          <w:tcPr>
            <w:tcW w:w="8002" w:type="dxa"/>
          </w:tcPr>
          <w:p w14:paraId="1D351F41" w14:textId="6401B5F7" w:rsidR="004754B4" w:rsidRPr="00B07E72" w:rsidRDefault="003E7F02" w:rsidP="00DF0881">
            <w:pPr>
              <w:rPr>
                <w:color w:val="AEAAAA" w:themeColor="background2" w:themeShade="BF"/>
                <w:lang w:val="en-AU"/>
              </w:rPr>
            </w:pPr>
            <w:r w:rsidRPr="00566B06">
              <w:rPr>
                <w:lang w:val="en-AU"/>
              </w:rPr>
              <w:t>G</w:t>
            </w:r>
            <w:r w:rsidR="00566B06" w:rsidRPr="00566B06">
              <w:rPr>
                <w:lang w:val="en-AU"/>
              </w:rPr>
              <w:t>l</w:t>
            </w:r>
            <w:r w:rsidRPr="00566B06">
              <w:rPr>
                <w:lang w:val="en-AU"/>
              </w:rPr>
              <w:t>obal</w:t>
            </w:r>
          </w:p>
        </w:tc>
      </w:tr>
      <w:tr w:rsidR="004754B4" w14:paraId="338AE8BA" w14:textId="77777777" w:rsidTr="00332AFE">
        <w:trPr>
          <w:trHeight w:val="280"/>
        </w:trPr>
        <w:tc>
          <w:tcPr>
            <w:tcW w:w="2448" w:type="dxa"/>
          </w:tcPr>
          <w:p w14:paraId="116447B3" w14:textId="77777777" w:rsidR="004754B4" w:rsidRDefault="004754B4">
            <w:pPr>
              <w:rPr>
                <w:lang w:val="en-AU"/>
              </w:rPr>
            </w:pPr>
            <w:r>
              <w:rPr>
                <w:lang w:val="en-AU"/>
              </w:rPr>
              <w:t>Target audience</w:t>
            </w:r>
          </w:p>
          <w:p w14:paraId="4F1F5699" w14:textId="77777777" w:rsidR="004754B4" w:rsidRDefault="004754B4">
            <w:pPr>
              <w:rPr>
                <w:lang w:val="en-AU"/>
              </w:rPr>
            </w:pPr>
          </w:p>
        </w:tc>
        <w:tc>
          <w:tcPr>
            <w:tcW w:w="8002" w:type="dxa"/>
          </w:tcPr>
          <w:p w14:paraId="004A0ABF" w14:textId="000A9F0A" w:rsidR="004D4B54" w:rsidRPr="00566B06" w:rsidRDefault="00332AFE" w:rsidP="004754B4">
            <w:pPr>
              <w:rPr>
                <w:lang w:val="en-AU"/>
              </w:rPr>
            </w:pPr>
            <w:r>
              <w:rPr>
                <w:lang w:val="en-AU"/>
              </w:rPr>
              <w:t>Femal</w:t>
            </w:r>
            <w:r w:rsidR="00566B06" w:rsidRPr="00566B06">
              <w:rPr>
                <w:lang w:val="en-AU"/>
              </w:rPr>
              <w:t xml:space="preserve">e / Working Mums / New Mums </w:t>
            </w:r>
          </w:p>
        </w:tc>
      </w:tr>
      <w:tr w:rsidR="004754B4" w14:paraId="1E0A037F" w14:textId="77777777" w:rsidTr="004754B4">
        <w:tc>
          <w:tcPr>
            <w:tcW w:w="10450" w:type="dxa"/>
            <w:gridSpan w:val="2"/>
          </w:tcPr>
          <w:p w14:paraId="730EE8E8" w14:textId="77777777" w:rsidR="004754B4" w:rsidRPr="00B07E72" w:rsidRDefault="004754B4" w:rsidP="00A14CA5">
            <w:pPr>
              <w:rPr>
                <w:color w:val="AEAAAA" w:themeColor="background2" w:themeShade="BF"/>
                <w:lang w:val="en-AU"/>
              </w:rPr>
            </w:pPr>
            <w:r w:rsidRPr="00B07E72">
              <w:rPr>
                <w:lang w:val="en-AU"/>
              </w:rPr>
              <w:t>THE SPECIFICATIONS</w:t>
            </w:r>
          </w:p>
        </w:tc>
      </w:tr>
      <w:tr w:rsidR="004754B4" w14:paraId="319B1750" w14:textId="77777777" w:rsidTr="00332AFE">
        <w:trPr>
          <w:trHeight w:val="312"/>
        </w:trPr>
        <w:tc>
          <w:tcPr>
            <w:tcW w:w="2448" w:type="dxa"/>
          </w:tcPr>
          <w:p w14:paraId="0701A972" w14:textId="77777777" w:rsidR="004754B4" w:rsidRDefault="004754B4">
            <w:pPr>
              <w:rPr>
                <w:lang w:val="en-AU"/>
              </w:rPr>
            </w:pPr>
            <w:r>
              <w:rPr>
                <w:lang w:val="en-AU"/>
              </w:rPr>
              <w:t>Business name</w:t>
            </w:r>
          </w:p>
        </w:tc>
        <w:tc>
          <w:tcPr>
            <w:tcW w:w="8002" w:type="dxa"/>
          </w:tcPr>
          <w:p w14:paraId="65CE2CD7" w14:textId="7FB45973" w:rsidR="004754B4" w:rsidRDefault="003E7F02">
            <w:pPr>
              <w:rPr>
                <w:lang w:val="en-AU"/>
              </w:rPr>
            </w:pPr>
            <w:r>
              <w:rPr>
                <w:lang w:val="en-AU"/>
              </w:rPr>
              <w:t xml:space="preserve">Bear </w:t>
            </w:r>
            <w:r w:rsidR="00566B06">
              <w:rPr>
                <w:lang w:val="en-AU"/>
              </w:rPr>
              <w:t>&amp;</w:t>
            </w:r>
            <w:r>
              <w:rPr>
                <w:lang w:val="en-AU"/>
              </w:rPr>
              <w:t xml:space="preserve"> Kub</w:t>
            </w:r>
          </w:p>
        </w:tc>
      </w:tr>
      <w:tr w:rsidR="00332AFE" w14:paraId="55A0AFE7" w14:textId="77777777" w:rsidTr="00332AFE">
        <w:trPr>
          <w:trHeight w:val="3445"/>
        </w:trPr>
        <w:tc>
          <w:tcPr>
            <w:tcW w:w="2448" w:type="dxa"/>
          </w:tcPr>
          <w:p w14:paraId="765251C3" w14:textId="7A37E451" w:rsidR="00332AFE" w:rsidRDefault="00332AFE">
            <w:pPr>
              <w:rPr>
                <w:lang w:val="en-AU"/>
              </w:rPr>
            </w:pPr>
            <w:r>
              <w:rPr>
                <w:lang w:val="en-AU"/>
              </w:rPr>
              <w:t xml:space="preserve">Logo </w:t>
            </w:r>
          </w:p>
        </w:tc>
        <w:tc>
          <w:tcPr>
            <w:tcW w:w="8002" w:type="dxa"/>
          </w:tcPr>
          <w:p w14:paraId="4F178D9D" w14:textId="7608CD50" w:rsidR="00332AFE" w:rsidRDefault="00332AFE">
            <w:pPr>
              <w:rPr>
                <w:lang w:val="en-AU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1F715359" wp14:editId="40B4D77B">
                  <wp:extent cx="2481834" cy="2068195"/>
                  <wp:effectExtent l="0" t="0" r="0" b="8255"/>
                  <wp:docPr id="4" name="Picture 4" descr="C:\Users\siank\AppData\Local\Microsoft\Windows\INetCache\Content.Word\Bear-&amp;-K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ank\AppData\Local\Microsoft\Windows\INetCache\Content.Word\Bear-&amp;-K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2086" cy="2076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4754B4" w14:paraId="1AC3AB5F" w14:textId="77777777" w:rsidTr="00332AFE">
        <w:trPr>
          <w:trHeight w:val="6190"/>
        </w:trPr>
        <w:tc>
          <w:tcPr>
            <w:tcW w:w="2448" w:type="dxa"/>
          </w:tcPr>
          <w:p w14:paraId="46E17F0C" w14:textId="77777777" w:rsidR="004754B4" w:rsidRDefault="004754B4" w:rsidP="0014288F">
            <w:pPr>
              <w:rPr>
                <w:lang w:val="en-AU"/>
              </w:rPr>
            </w:pPr>
            <w:r>
              <w:rPr>
                <w:lang w:val="en-AU"/>
              </w:rPr>
              <w:t xml:space="preserve">Preferred colours </w:t>
            </w:r>
          </w:p>
          <w:p w14:paraId="53D3CF45" w14:textId="77777777" w:rsidR="004754B4" w:rsidRDefault="004754B4" w:rsidP="0014288F">
            <w:pPr>
              <w:rPr>
                <w:lang w:val="en-AU"/>
              </w:rPr>
            </w:pPr>
            <w:r>
              <w:rPr>
                <w:lang w:val="en-AU"/>
              </w:rPr>
              <w:t>(if any)</w:t>
            </w:r>
          </w:p>
        </w:tc>
        <w:tc>
          <w:tcPr>
            <w:tcW w:w="8002" w:type="dxa"/>
          </w:tcPr>
          <w:p w14:paraId="47A5ADE3" w14:textId="14D7F576" w:rsidR="00B27740" w:rsidRDefault="00B27740" w:rsidP="005E19E8">
            <w:pPr>
              <w:rPr>
                <w:color w:val="000000" w:themeColor="text1"/>
                <w:lang w:val="en-AU"/>
              </w:rPr>
            </w:pPr>
            <w:r w:rsidRPr="00B27740">
              <w:rPr>
                <w:color w:val="000000" w:themeColor="text1"/>
                <w:lang w:val="en-AU"/>
              </w:rPr>
              <w:t xml:space="preserve">COLOUR COMBINATIONS </w:t>
            </w:r>
          </w:p>
          <w:p w14:paraId="70EA9F73" w14:textId="77777777" w:rsidR="00B27740" w:rsidRPr="00B27740" w:rsidRDefault="00B27740" w:rsidP="005E19E8">
            <w:pPr>
              <w:rPr>
                <w:color w:val="000000" w:themeColor="text1"/>
                <w:lang w:val="en-AU"/>
              </w:rPr>
            </w:pPr>
          </w:p>
          <w:p w14:paraId="63A6D199" w14:textId="695A48BF" w:rsidR="004051A0" w:rsidRDefault="005E19E8" w:rsidP="005E19E8">
            <w:pPr>
              <w:rPr>
                <w:color w:val="AEAAAA" w:themeColor="background2" w:themeShade="BF"/>
                <w:lang w:val="en-AU"/>
              </w:rPr>
            </w:pPr>
            <w:r>
              <w:rPr>
                <w:noProof/>
              </w:rPr>
              <w:drawing>
                <wp:inline distT="0" distB="0" distL="0" distR="0" wp14:anchorId="51313490" wp14:editId="5A8C63EE">
                  <wp:extent cx="3604214" cy="111442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5766" cy="1130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F0D8FC" w14:textId="48ABF7E8" w:rsidR="005E19E8" w:rsidRDefault="005E19E8" w:rsidP="005E19E8">
            <w:pPr>
              <w:rPr>
                <w:color w:val="AEAAAA" w:themeColor="background2" w:themeShade="BF"/>
                <w:lang w:val="en-AU"/>
              </w:rPr>
            </w:pPr>
            <w:r>
              <w:rPr>
                <w:noProof/>
              </w:rPr>
              <w:drawing>
                <wp:inline distT="0" distB="0" distL="0" distR="0" wp14:anchorId="085256A7" wp14:editId="384AC6A2">
                  <wp:extent cx="3602355" cy="1032223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0303" cy="1048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5CFD56" w14:textId="4AF83ED2" w:rsidR="005E19E8" w:rsidRDefault="00B27740" w:rsidP="005E19E8">
            <w:pPr>
              <w:rPr>
                <w:color w:val="AEAAAA" w:themeColor="background2" w:themeShade="BF"/>
                <w:lang w:val="en-AU"/>
              </w:rPr>
            </w:pPr>
            <w:r>
              <w:rPr>
                <w:noProof/>
              </w:rPr>
              <w:drawing>
                <wp:inline distT="0" distB="0" distL="0" distR="0" wp14:anchorId="308EED69" wp14:editId="27184750">
                  <wp:extent cx="3579495" cy="1186010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1518" cy="11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4D0F8C" w14:textId="77777777" w:rsidR="005E19E8" w:rsidRDefault="005E19E8" w:rsidP="005E19E8">
            <w:pPr>
              <w:rPr>
                <w:color w:val="AEAAAA" w:themeColor="background2" w:themeShade="BF"/>
                <w:lang w:val="en-AU"/>
              </w:rPr>
            </w:pPr>
          </w:p>
          <w:p w14:paraId="04B47A47" w14:textId="4F0C6A0B" w:rsidR="00B27740" w:rsidRPr="004051A0" w:rsidRDefault="00B27740" w:rsidP="005E19E8">
            <w:pPr>
              <w:rPr>
                <w:color w:val="AEAAAA" w:themeColor="background2" w:themeShade="BF"/>
                <w:lang w:val="en-AU"/>
              </w:rPr>
            </w:pPr>
          </w:p>
        </w:tc>
      </w:tr>
      <w:tr w:rsidR="004754B4" w14:paraId="3A858E2F" w14:textId="77777777" w:rsidTr="00332AFE">
        <w:trPr>
          <w:trHeight w:val="272"/>
        </w:trPr>
        <w:tc>
          <w:tcPr>
            <w:tcW w:w="2448" w:type="dxa"/>
          </w:tcPr>
          <w:p w14:paraId="51E3B2BA" w14:textId="77777777" w:rsidR="004754B4" w:rsidRDefault="004754B4">
            <w:pPr>
              <w:rPr>
                <w:lang w:val="en-AU"/>
              </w:rPr>
            </w:pPr>
            <w:r>
              <w:rPr>
                <w:lang w:val="en-AU"/>
              </w:rPr>
              <w:t>What we don’t like..</w:t>
            </w:r>
          </w:p>
        </w:tc>
        <w:tc>
          <w:tcPr>
            <w:tcW w:w="8002" w:type="dxa"/>
          </w:tcPr>
          <w:p w14:paraId="274C7086" w14:textId="15AE4A07" w:rsidR="004754B4" w:rsidRPr="00AA0094" w:rsidRDefault="00566B06">
            <w:pPr>
              <w:rPr>
                <w:lang w:val="en-AU"/>
              </w:rPr>
            </w:pPr>
            <w:r w:rsidRPr="00566B06">
              <w:rPr>
                <w:lang w:val="en-AU"/>
              </w:rPr>
              <w:t>Too m</w:t>
            </w:r>
            <w:r w:rsidR="00AA0094">
              <w:rPr>
                <w:lang w:val="en-AU"/>
              </w:rPr>
              <w:t>any colours and too much detail</w:t>
            </w:r>
          </w:p>
        </w:tc>
      </w:tr>
      <w:tr w:rsidR="004051A0" w14:paraId="33C4A355" w14:textId="77777777" w:rsidTr="004754B4">
        <w:trPr>
          <w:trHeight w:val="486"/>
        </w:trPr>
        <w:tc>
          <w:tcPr>
            <w:tcW w:w="2448" w:type="dxa"/>
          </w:tcPr>
          <w:p w14:paraId="7B1BD16E" w14:textId="77777777" w:rsidR="004051A0" w:rsidRPr="00AA0094" w:rsidRDefault="004051A0" w:rsidP="0014288F">
            <w:pPr>
              <w:rPr>
                <w:lang w:val="en-AU"/>
              </w:rPr>
            </w:pPr>
            <w:r w:rsidRPr="00AA0094">
              <w:rPr>
                <w:lang w:val="en-AU"/>
              </w:rPr>
              <w:t>Design requirements</w:t>
            </w:r>
          </w:p>
        </w:tc>
        <w:tc>
          <w:tcPr>
            <w:tcW w:w="8002" w:type="dxa"/>
          </w:tcPr>
          <w:p w14:paraId="753E61F8" w14:textId="25CAE598" w:rsidR="004051A0" w:rsidRPr="00AA0094" w:rsidRDefault="004051A0" w:rsidP="0014288F">
            <w:pPr>
              <w:rPr>
                <w:lang w:val="en-AU"/>
              </w:rPr>
            </w:pPr>
            <w:r w:rsidRPr="00AA0094">
              <w:rPr>
                <w:lang w:val="en-AU"/>
              </w:rPr>
              <w:t xml:space="preserve">The </w:t>
            </w:r>
            <w:r w:rsidR="00332AFE">
              <w:rPr>
                <w:lang w:val="en-AU"/>
              </w:rPr>
              <w:t xml:space="preserve">website </w:t>
            </w:r>
            <w:r w:rsidRPr="00AA0094">
              <w:rPr>
                <w:lang w:val="en-AU"/>
              </w:rPr>
              <w:t>design must:</w:t>
            </w:r>
          </w:p>
          <w:p w14:paraId="75414E6B" w14:textId="77777777" w:rsidR="004051A0" w:rsidRPr="00AA0094" w:rsidRDefault="004051A0" w:rsidP="0014288F">
            <w:pPr>
              <w:pStyle w:val="ListParagraph"/>
              <w:numPr>
                <w:ilvl w:val="0"/>
                <w:numId w:val="8"/>
              </w:numPr>
              <w:rPr>
                <w:lang w:val="en-AU"/>
              </w:rPr>
            </w:pPr>
            <w:r w:rsidRPr="00AA0094">
              <w:rPr>
                <w:lang w:val="en-AU"/>
              </w:rPr>
              <w:t>appeal to both boys and girls, but a design that mum likes also (as she does the purchasing). Not too cutesy.</w:t>
            </w:r>
          </w:p>
          <w:p w14:paraId="141CE688" w14:textId="5DE8701E" w:rsidR="004051A0" w:rsidRPr="00332AFE" w:rsidRDefault="004051A0" w:rsidP="00332AFE">
            <w:pPr>
              <w:pStyle w:val="ListParagraph"/>
              <w:numPr>
                <w:ilvl w:val="0"/>
                <w:numId w:val="8"/>
              </w:numPr>
              <w:rPr>
                <w:lang w:val="en-AU"/>
              </w:rPr>
            </w:pPr>
            <w:r w:rsidRPr="00AA0094">
              <w:rPr>
                <w:lang w:val="en-AU"/>
              </w:rPr>
              <w:t>it must also come across as modern and progressive.</w:t>
            </w:r>
          </w:p>
        </w:tc>
      </w:tr>
      <w:tr w:rsidR="004051A0" w14:paraId="1845113F" w14:textId="77777777" w:rsidTr="004754B4">
        <w:trPr>
          <w:trHeight w:val="486"/>
        </w:trPr>
        <w:tc>
          <w:tcPr>
            <w:tcW w:w="2448" w:type="dxa"/>
          </w:tcPr>
          <w:p w14:paraId="2DBDC5AA" w14:textId="6512FF4B" w:rsidR="004051A0" w:rsidRDefault="00332AFE" w:rsidP="004051A0">
            <w:pPr>
              <w:rPr>
                <w:lang w:val="en-AU"/>
              </w:rPr>
            </w:pPr>
            <w:r>
              <w:rPr>
                <w:lang w:val="en-AU"/>
              </w:rPr>
              <w:t>D</w:t>
            </w:r>
            <w:r w:rsidR="004051A0">
              <w:rPr>
                <w:lang w:val="en-AU"/>
              </w:rPr>
              <w:t xml:space="preserve">eadline </w:t>
            </w:r>
          </w:p>
        </w:tc>
        <w:tc>
          <w:tcPr>
            <w:tcW w:w="8002" w:type="dxa"/>
          </w:tcPr>
          <w:p w14:paraId="7C0649AB" w14:textId="6678B025" w:rsidR="004051A0" w:rsidRPr="00AA0094" w:rsidRDefault="00332AFE" w:rsidP="00332AFE">
            <w:pPr>
              <w:rPr>
                <w:lang w:val="en-AU"/>
              </w:rPr>
            </w:pPr>
            <w:r>
              <w:rPr>
                <w:lang w:val="en-AU"/>
              </w:rPr>
              <w:t>ASAP</w:t>
            </w:r>
          </w:p>
        </w:tc>
      </w:tr>
    </w:tbl>
    <w:p w14:paraId="2CB3558F" w14:textId="77777777" w:rsidR="00DF0881" w:rsidRPr="00DF0881" w:rsidRDefault="00DF0881">
      <w:pPr>
        <w:rPr>
          <w:lang w:val="en-AU"/>
        </w:rPr>
      </w:pPr>
    </w:p>
    <w:sectPr w:rsidR="00DF0881" w:rsidRPr="00DF0881" w:rsidSect="00DF088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0E6BC" w14:textId="77777777" w:rsidR="00A14C48" w:rsidRDefault="00A14C48" w:rsidP="00DF0881">
      <w:r>
        <w:separator/>
      </w:r>
    </w:p>
  </w:endnote>
  <w:endnote w:type="continuationSeparator" w:id="0">
    <w:p w14:paraId="711EBC6B" w14:textId="77777777" w:rsidR="00A14C48" w:rsidRDefault="00A14C48" w:rsidP="00DF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289BC" w14:textId="77777777" w:rsidR="00A14C48" w:rsidRDefault="00A14C48" w:rsidP="00DF0881">
      <w:r>
        <w:separator/>
      </w:r>
    </w:p>
  </w:footnote>
  <w:footnote w:type="continuationSeparator" w:id="0">
    <w:p w14:paraId="5CD12550" w14:textId="77777777" w:rsidR="00A14C48" w:rsidRDefault="00A14C48" w:rsidP="00DF0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-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431359"/>
    <w:multiLevelType w:val="hybridMultilevel"/>
    <w:tmpl w:val="F92A8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859D5"/>
    <w:multiLevelType w:val="hybridMultilevel"/>
    <w:tmpl w:val="C8B0B5E4"/>
    <w:lvl w:ilvl="0" w:tplc="421ECA7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A4D83"/>
    <w:multiLevelType w:val="hybridMultilevel"/>
    <w:tmpl w:val="418AB8B4"/>
    <w:lvl w:ilvl="0" w:tplc="A44EDEC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C9748F"/>
    <w:multiLevelType w:val="hybridMultilevel"/>
    <w:tmpl w:val="E3025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881"/>
    <w:rsid w:val="00074DA5"/>
    <w:rsid w:val="001F3FD0"/>
    <w:rsid w:val="00246DB9"/>
    <w:rsid w:val="002854ED"/>
    <w:rsid w:val="003039DC"/>
    <w:rsid w:val="00332AFE"/>
    <w:rsid w:val="003D6D11"/>
    <w:rsid w:val="003E7F02"/>
    <w:rsid w:val="004051A0"/>
    <w:rsid w:val="004754B4"/>
    <w:rsid w:val="004776AA"/>
    <w:rsid w:val="004D4B54"/>
    <w:rsid w:val="004F11A5"/>
    <w:rsid w:val="005222D8"/>
    <w:rsid w:val="005372BC"/>
    <w:rsid w:val="00566B06"/>
    <w:rsid w:val="005E19E8"/>
    <w:rsid w:val="0076498E"/>
    <w:rsid w:val="0079274F"/>
    <w:rsid w:val="009022B3"/>
    <w:rsid w:val="009426E9"/>
    <w:rsid w:val="00976734"/>
    <w:rsid w:val="00A14C48"/>
    <w:rsid w:val="00AA0094"/>
    <w:rsid w:val="00B07E72"/>
    <w:rsid w:val="00B27740"/>
    <w:rsid w:val="00BD0870"/>
    <w:rsid w:val="00C41664"/>
    <w:rsid w:val="00CF2B06"/>
    <w:rsid w:val="00D20780"/>
    <w:rsid w:val="00D270BF"/>
    <w:rsid w:val="00D84788"/>
    <w:rsid w:val="00DF0881"/>
    <w:rsid w:val="00E4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FDD4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0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08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881"/>
  </w:style>
  <w:style w:type="paragraph" w:styleId="Footer">
    <w:name w:val="footer"/>
    <w:basedOn w:val="Normal"/>
    <w:link w:val="FooterChar"/>
    <w:uiPriority w:val="99"/>
    <w:unhideWhenUsed/>
    <w:rsid w:val="00DF08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881"/>
  </w:style>
  <w:style w:type="paragraph" w:styleId="ListParagraph">
    <w:name w:val="List Paragraph"/>
    <w:basedOn w:val="Normal"/>
    <w:uiPriority w:val="34"/>
    <w:qFormat/>
    <w:rsid w:val="00DF0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Pippa McCreery</dc:creator>
  <cp:keywords/>
  <dc:description/>
  <cp:lastModifiedBy>Sian Kingsman</cp:lastModifiedBy>
  <cp:revision>6</cp:revision>
  <dcterms:created xsi:type="dcterms:W3CDTF">2017-07-08T23:58:00Z</dcterms:created>
  <dcterms:modified xsi:type="dcterms:W3CDTF">2017-08-22T03:48:00Z</dcterms:modified>
</cp:coreProperties>
</file>